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:rsidR="009B283F" w:rsidRPr="002A1530" w:rsidRDefault="009B283F" w:rsidP="009B283F"/>
    <w:p w:rsidR="00415B30" w:rsidRDefault="00415B30" w:rsidP="009B283F"/>
    <w:p w:rsidR="009B283F" w:rsidRPr="002A1530" w:rsidRDefault="009B283F" w:rsidP="009B283F">
      <w:r w:rsidRPr="002A1530">
        <w:t>Pieczęć firmowa Wykonawcy</w:t>
      </w:r>
    </w:p>
    <w:p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:rsidR="009B283F" w:rsidRPr="000F77A9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28"/>
          <w:szCs w:val="24"/>
        </w:rPr>
      </w:pPr>
      <w:r w:rsidRPr="000F77A9">
        <w:rPr>
          <w:rStyle w:val="Domylnaczcionkaakapitu1"/>
          <w:smallCaps/>
          <w:spacing w:val="30"/>
          <w:sz w:val="28"/>
          <w:szCs w:val="24"/>
        </w:rPr>
        <w:t>Formularz oferty</w:t>
      </w:r>
    </w:p>
    <w:p w:rsidR="009B283F" w:rsidRPr="002A1530" w:rsidRDefault="009B283F" w:rsidP="009B283F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:rsidR="009B283F" w:rsidRDefault="009B283F" w:rsidP="009B283F">
      <w:pPr>
        <w:ind w:left="5126" w:firstLine="538"/>
        <w:rPr>
          <w:b/>
          <w:bCs/>
        </w:rPr>
      </w:pPr>
    </w:p>
    <w:p w:rsidR="00F43670" w:rsidRDefault="000F77A9" w:rsidP="00F43670">
      <w:pPr>
        <w:tabs>
          <w:tab w:val="left" w:pos="-120"/>
          <w:tab w:val="center" w:pos="4265"/>
        </w:tabs>
        <w:ind w:left="-18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43670" w:rsidRPr="00F43670">
        <w:rPr>
          <w:b/>
          <w:bCs/>
        </w:rPr>
        <w:t xml:space="preserve">Parafia Rzymskokatolicka </w:t>
      </w:r>
    </w:p>
    <w:p w:rsidR="00F43670" w:rsidRDefault="00F43670" w:rsidP="00F43670">
      <w:pPr>
        <w:tabs>
          <w:tab w:val="left" w:pos="-120"/>
          <w:tab w:val="center" w:pos="4265"/>
        </w:tabs>
        <w:ind w:left="-18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43670">
        <w:rPr>
          <w:b/>
          <w:bCs/>
        </w:rPr>
        <w:t xml:space="preserve">p. </w:t>
      </w:r>
      <w:r>
        <w:rPr>
          <w:b/>
          <w:bCs/>
        </w:rPr>
        <w:t>w. Matki Bożej Gromnicznej</w:t>
      </w:r>
    </w:p>
    <w:p w:rsidR="00F43670" w:rsidRDefault="00F43670" w:rsidP="00F43670">
      <w:pPr>
        <w:tabs>
          <w:tab w:val="left" w:pos="-120"/>
          <w:tab w:val="center" w:pos="4265"/>
        </w:tabs>
        <w:ind w:left="-18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Malechowo 43</w:t>
      </w:r>
    </w:p>
    <w:p w:rsidR="009B283F" w:rsidRDefault="00F43670" w:rsidP="00F43670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43670">
        <w:rPr>
          <w:b/>
          <w:bCs/>
        </w:rPr>
        <w:t>76-142 Malechowo</w:t>
      </w:r>
      <w:r w:rsidR="009B283F" w:rsidRPr="002A1530">
        <w:rPr>
          <w:rStyle w:val="Domylnaczcionkaakapitu1"/>
          <w:b/>
        </w:rPr>
        <w:tab/>
      </w:r>
      <w:r w:rsidR="009B283F" w:rsidRPr="002A1530">
        <w:rPr>
          <w:rStyle w:val="Domylnaczcionkaakapitu1"/>
          <w:i/>
        </w:rPr>
        <w:tab/>
        <w:t xml:space="preserve">      </w:t>
      </w:r>
    </w:p>
    <w:p w:rsidR="009B283F" w:rsidRDefault="009B283F" w:rsidP="000F77A9">
      <w:pPr>
        <w:rPr>
          <w:rStyle w:val="Domylnaczcionkaakapitu1"/>
          <w:b/>
          <w:sz w:val="28"/>
        </w:rPr>
      </w:pPr>
    </w:p>
    <w:p w:rsidR="009B283F" w:rsidRPr="002A1530" w:rsidRDefault="009B283F" w:rsidP="009B283F">
      <w:pPr>
        <w:ind w:left="-180"/>
        <w:rPr>
          <w:b/>
        </w:rPr>
      </w:pPr>
    </w:p>
    <w:p w:rsidR="009B283F" w:rsidRPr="002A1530" w:rsidRDefault="009B283F" w:rsidP="00B2473D">
      <w:pPr>
        <w:pStyle w:val="Lista"/>
        <w:spacing w:after="0"/>
        <w:ind w:firstLine="708"/>
        <w:jc w:val="both"/>
        <w:rPr>
          <w:rFonts w:cs="Times New Roman"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="00427303" w:rsidRPr="00A305FC">
        <w:rPr>
          <w:b/>
        </w:rPr>
        <w:t>„</w:t>
      </w:r>
      <w:r w:rsidR="00F22262" w:rsidRPr="00F22262">
        <w:rPr>
          <w:b/>
        </w:rPr>
        <w:t>Remont kościoła filialnego w Rzyszczewie – etap I wymiana pokrycia dachowego oraz drzwi wejściowych głównych i bocznych</w:t>
      </w:r>
      <w:r w:rsidR="00427303" w:rsidRPr="00A305FC">
        <w:rPr>
          <w:b/>
        </w:rPr>
        <w:t>”</w:t>
      </w:r>
      <w:r w:rsidR="00427303"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="00F22262">
        <w:rPr>
          <w:rFonts w:cs="Times New Roman"/>
        </w:rPr>
        <w:t xml:space="preserve"> </w:t>
      </w:r>
      <w:r w:rsidRPr="002A1530">
        <w:rPr>
          <w:rFonts w:cs="Times New Roman"/>
        </w:rPr>
        <w:t>za cenę:</w:t>
      </w:r>
    </w:p>
    <w:p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p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zamówienia </w:t>
      </w:r>
      <w:r w:rsidRPr="002A1530">
        <w:rPr>
          <w:rFonts w:cs="Times New Roman"/>
        </w:rPr>
        <w:t>netto: …………………………………….….. zł</w:t>
      </w:r>
      <w:r w:rsidR="008F6190">
        <w:rPr>
          <w:rFonts w:cs="Times New Roman"/>
        </w:rPr>
        <w:t>,</w:t>
      </w:r>
    </w:p>
    <w:p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0F77A9">
        <w:rPr>
          <w:rFonts w:cs="Times New Roman"/>
        </w:rPr>
        <w:t>………</w:t>
      </w:r>
      <w:r w:rsidR="00415B30" w:rsidRPr="002A1530">
        <w:rPr>
          <w:rFonts w:cs="Times New Roman"/>
        </w:rPr>
        <w:t xml:space="preserve"> %: …………….… zł</w:t>
      </w:r>
      <w:r w:rsidR="008F6190">
        <w:rPr>
          <w:rFonts w:cs="Times New Roman"/>
        </w:rPr>
        <w:t>,</w:t>
      </w:r>
    </w:p>
    <w:p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zamówienia </w:t>
      </w:r>
      <w:r w:rsidRPr="002A1530">
        <w:rPr>
          <w:rFonts w:cs="Times New Roman"/>
          <w:b/>
        </w:rPr>
        <w:t>brutto :………..……………………………... zł</w:t>
      </w:r>
      <w:r w:rsidR="008F6190">
        <w:rPr>
          <w:rFonts w:cs="Times New Roman"/>
          <w:b/>
        </w:rPr>
        <w:t>,</w:t>
      </w:r>
    </w:p>
    <w:p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:rsidR="00415B30" w:rsidRDefault="00415B30" w:rsidP="00415B30">
      <w:pPr>
        <w:jc w:val="both"/>
        <w:rPr>
          <w:bCs/>
        </w:rPr>
      </w:pPr>
    </w:p>
    <w:p w:rsidR="00415B30" w:rsidRPr="008F6190" w:rsidRDefault="00415B30" w:rsidP="008F619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:rsidR="00D02BE8" w:rsidRPr="00A37B1D" w:rsidRDefault="00D02BE8" w:rsidP="009B283F">
      <w:pPr>
        <w:jc w:val="both"/>
        <w:rPr>
          <w:rStyle w:val="Domylnaczcionkaakapitu1"/>
        </w:rPr>
      </w:pPr>
    </w:p>
    <w:p w:rsidR="009B283F" w:rsidRPr="002A1530" w:rsidRDefault="009B283F" w:rsidP="000F77A9">
      <w:pPr>
        <w:spacing w:line="360" w:lineRule="auto"/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:rsidR="009B283F" w:rsidRPr="002A1530" w:rsidRDefault="009B283F" w:rsidP="000F77A9">
      <w:pPr>
        <w:spacing w:line="360" w:lineRule="auto"/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</w:t>
      </w:r>
      <w:r w:rsidR="000F77A9">
        <w:rPr>
          <w:rStyle w:val="Domylnaczcionkaakapitu1"/>
          <w:b/>
        </w:rPr>
        <w:t>.</w:t>
      </w:r>
      <w:r w:rsidRPr="002A1530">
        <w:rPr>
          <w:rStyle w:val="Domylnaczcionkaakapitu1"/>
          <w:b/>
        </w:rPr>
        <w:t>.</w:t>
      </w:r>
    </w:p>
    <w:p w:rsidR="009B283F" w:rsidRPr="002A1530" w:rsidRDefault="009B283F" w:rsidP="000F77A9">
      <w:pPr>
        <w:spacing w:line="360" w:lineRule="auto"/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  <w:r w:rsidR="000F77A9">
        <w:rPr>
          <w:rStyle w:val="Domylnaczcionkaakapitu1"/>
          <w:b/>
        </w:rPr>
        <w:t>..</w:t>
      </w:r>
    </w:p>
    <w:p w:rsidR="009B283F" w:rsidRPr="002A1530" w:rsidRDefault="009B283F" w:rsidP="000F77A9">
      <w:pPr>
        <w:spacing w:line="360" w:lineRule="auto"/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:rsidR="009B283F" w:rsidRPr="002A1530" w:rsidRDefault="009B283F" w:rsidP="000F77A9">
      <w:pPr>
        <w:spacing w:line="360" w:lineRule="auto"/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  <w:r w:rsidR="000F77A9">
        <w:rPr>
          <w:rStyle w:val="Domylnaczcionkaakapitu1"/>
          <w:b/>
        </w:rPr>
        <w:t>.</w:t>
      </w:r>
    </w:p>
    <w:p w:rsidR="009B283F" w:rsidRPr="00245CE0" w:rsidRDefault="009B283F" w:rsidP="000F77A9">
      <w:pPr>
        <w:spacing w:line="360" w:lineRule="auto"/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:rsidR="009B283F" w:rsidRPr="002A1530" w:rsidRDefault="009B283F" w:rsidP="000F77A9">
      <w:pPr>
        <w:spacing w:line="360" w:lineRule="auto"/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</w:t>
      </w:r>
      <w:r w:rsidR="000F77A9">
        <w:rPr>
          <w:rStyle w:val="Domylnaczcionkaakapitu1"/>
          <w:b/>
          <w:lang w:val="de-DE"/>
        </w:rPr>
        <w:t>.</w:t>
      </w:r>
      <w:r w:rsidRPr="002A1530">
        <w:rPr>
          <w:rStyle w:val="Domylnaczcionkaakapitu1"/>
          <w:b/>
          <w:lang w:val="de-DE"/>
        </w:rPr>
        <w:t>.</w:t>
      </w:r>
    </w:p>
    <w:p w:rsidR="009B283F" w:rsidRPr="002A1530" w:rsidRDefault="009B283F" w:rsidP="000F77A9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telefonu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 ........................................................................................................................</w:t>
      </w:r>
      <w:r w:rsidR="000F77A9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...</w:t>
      </w:r>
    </w:p>
    <w:p w:rsidR="009B283F" w:rsidRPr="002A1530" w:rsidRDefault="009B283F" w:rsidP="000F77A9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faksu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.............................................................................................................................</w:t>
      </w:r>
      <w:r w:rsidR="000F77A9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...</w:t>
      </w:r>
    </w:p>
    <w:p w:rsidR="009B283F" w:rsidRDefault="009B283F" w:rsidP="000F77A9">
      <w:pPr>
        <w:spacing w:line="360" w:lineRule="auto"/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bCs/>
          <w:lang w:val="de-DE"/>
        </w:rPr>
        <w:t>e-</w:t>
      </w:r>
      <w:proofErr w:type="spellStart"/>
      <w:r w:rsidRPr="002A1530">
        <w:rPr>
          <w:rStyle w:val="Domylnaczcionkaakapitu1"/>
          <w:b/>
          <w:bCs/>
          <w:lang w:val="de-DE"/>
        </w:rPr>
        <w:t>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  <w:r w:rsidR="000F77A9">
        <w:rPr>
          <w:rStyle w:val="Domylnaczcionkaakapitu1"/>
          <w:b/>
          <w:bCs/>
          <w:lang w:val="de-DE"/>
        </w:rPr>
        <w:t>..</w:t>
      </w:r>
    </w:p>
    <w:p w:rsidR="00D02BE8" w:rsidRPr="002A1530" w:rsidRDefault="00D02BE8" w:rsidP="009B283F">
      <w:pPr>
        <w:jc w:val="both"/>
        <w:rPr>
          <w:b/>
          <w:bCs/>
          <w:lang w:val="de-DE"/>
        </w:rPr>
      </w:pPr>
    </w:p>
    <w:p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z realizacją zamówienia.</w:t>
      </w:r>
    </w:p>
    <w:p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uzyskaliśmy wszelkie niezbędne inf</w:t>
      </w:r>
      <w:r w:rsidR="007B3EF7">
        <w:t xml:space="preserve">ormacje do przygotowania oferty i </w:t>
      </w:r>
      <w:r w:rsidRPr="002A1530">
        <w:t>wykonania zamówienia.</w:t>
      </w:r>
    </w:p>
    <w:p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lastRenderedPageBreak/>
        <w:t>akceptujemy istotne postanowienia umowy oraz termin realizacji przedmiotu zamówienia podany przez Zamawiającego,</w:t>
      </w:r>
    </w:p>
    <w:p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3604E2">
        <w:t>3</w:t>
      </w:r>
      <w:r w:rsidRPr="002A1530">
        <w:t>0 dni od dnia upływu terminu składania ofert.</w:t>
      </w:r>
    </w:p>
    <w:p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:rsidR="00901B80" w:rsidRPr="00901B80" w:rsidRDefault="009B283F" w:rsidP="00901B80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FF60D3">
        <w:rPr>
          <w:rFonts w:cs="Times New Roman"/>
        </w:rPr>
        <w:t>ofert</w:t>
      </w:r>
      <w:r w:rsidR="009417F3" w:rsidRPr="00FF60D3">
        <w:rPr>
          <w:rFonts w:cs="Times New Roman"/>
        </w:rPr>
        <w:t>y</w:t>
      </w:r>
      <w:r w:rsidRPr="00FF60D3">
        <w:rPr>
          <w:rFonts w:cs="Times New Roman"/>
        </w:rPr>
        <w:t xml:space="preserve"> dołączono:</w:t>
      </w:r>
    </w:p>
    <w:p w:rsidR="00FF60D3" w:rsidRPr="00FF60D3" w:rsidRDefault="0033248A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>Oświadczenie o spełnieniu warunków udziału w postę</w:t>
      </w:r>
      <w:r w:rsidR="00901B80">
        <w:rPr>
          <w:rFonts w:ascii="Times New Roman" w:hAnsi="Times New Roman" w:cs="Times New Roman"/>
          <w:sz w:val="24"/>
          <w:szCs w:val="24"/>
        </w:rPr>
        <w:t>powaniu o udzielenie zamówienia.</w:t>
      </w:r>
    </w:p>
    <w:p w:rsidR="00FF60D3" w:rsidRPr="00FF60D3" w:rsidRDefault="0033248A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>Oświadczenie wypełnienia obowiązków informacyjnych przewidzia</w:t>
      </w:r>
      <w:r w:rsidR="00901B80">
        <w:rPr>
          <w:rFonts w:ascii="Times New Roman" w:hAnsi="Times New Roman" w:cs="Times New Roman"/>
          <w:sz w:val="24"/>
          <w:szCs w:val="24"/>
        </w:rPr>
        <w:t>nych w art. 13 lub art. 14 RODO.</w:t>
      </w:r>
    </w:p>
    <w:p w:rsidR="00FF60D3" w:rsidRPr="00FF60D3" w:rsidRDefault="00FF60D3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 xml:space="preserve">Wykaz wykonanych robót </w:t>
      </w:r>
      <w:r w:rsidR="00F22262">
        <w:rPr>
          <w:rFonts w:ascii="Times New Roman" w:hAnsi="Times New Roman" w:cs="Times New Roman"/>
          <w:sz w:val="24"/>
          <w:szCs w:val="24"/>
        </w:rPr>
        <w:t>budowlanych</w:t>
      </w:r>
      <w:r w:rsidR="00901B80">
        <w:rPr>
          <w:rFonts w:ascii="Times New Roman" w:hAnsi="Times New Roman" w:cs="Times New Roman"/>
          <w:bCs/>
          <w:sz w:val="24"/>
          <w:szCs w:val="24"/>
        </w:rPr>
        <w:t>.</w:t>
      </w:r>
    </w:p>
    <w:p w:rsidR="00FF60D3" w:rsidRPr="00FF60D3" w:rsidRDefault="00FF60D3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>Dokumenty potwierdzające, że robot</w:t>
      </w:r>
      <w:r w:rsidR="00901B80">
        <w:rPr>
          <w:rFonts w:ascii="Times New Roman" w:hAnsi="Times New Roman" w:cs="Times New Roman"/>
          <w:sz w:val="24"/>
          <w:szCs w:val="24"/>
        </w:rPr>
        <w:t>y te zostały wykonane należycie.</w:t>
      </w:r>
    </w:p>
    <w:p w:rsidR="00FF60D3" w:rsidRPr="00AB289B" w:rsidRDefault="00FF60D3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>Potencjał kadrowy</w:t>
      </w:r>
      <w:r w:rsidR="00901B80">
        <w:rPr>
          <w:rFonts w:ascii="Times New Roman" w:hAnsi="Times New Roman" w:cs="Times New Roman"/>
          <w:bCs/>
          <w:sz w:val="24"/>
          <w:szCs w:val="24"/>
        </w:rPr>
        <w:t>.</w:t>
      </w:r>
    </w:p>
    <w:p w:rsidR="00AB289B" w:rsidRPr="00AB289B" w:rsidRDefault="00AB289B" w:rsidP="00AB289B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B80">
        <w:rPr>
          <w:rFonts w:ascii="Times New Roman" w:hAnsi="Times New Roman" w:cs="Times New Roman"/>
          <w:sz w:val="24"/>
          <w:szCs w:val="24"/>
        </w:rPr>
        <w:t>Kosztorys ofertowy sporządzony metodą uproszczoną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60D3" w:rsidRPr="00FF60D3" w:rsidRDefault="009B283F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>……………………………………………,</w:t>
      </w:r>
    </w:p>
    <w:p w:rsidR="009B283F" w:rsidRPr="00FF60D3" w:rsidRDefault="00415B30" w:rsidP="00FF60D3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FF60D3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9B283F" w:rsidRDefault="009B283F" w:rsidP="009B283F">
      <w:pPr>
        <w:jc w:val="both"/>
        <w:rPr>
          <w:rStyle w:val="Domylnaczcionkaakapitu1"/>
          <w:bCs/>
        </w:rPr>
      </w:pPr>
    </w:p>
    <w:p w:rsidR="009B283F" w:rsidRPr="002A1530" w:rsidRDefault="009B283F" w:rsidP="009B283F">
      <w:pPr>
        <w:jc w:val="both"/>
        <w:rPr>
          <w:rStyle w:val="Domylnaczcionkaakapitu1"/>
          <w:bCs/>
        </w:rPr>
      </w:pPr>
    </w:p>
    <w:p w:rsidR="009B283F" w:rsidRDefault="009B283F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Default="00415B30" w:rsidP="009B283F">
      <w:pPr>
        <w:jc w:val="both"/>
        <w:rPr>
          <w:rStyle w:val="Domylnaczcionkaakapitu1"/>
          <w:bCs/>
        </w:rPr>
      </w:pPr>
    </w:p>
    <w:p w:rsidR="00415B30" w:rsidRPr="002A1530" w:rsidRDefault="00415B30" w:rsidP="009B283F">
      <w:pPr>
        <w:jc w:val="both"/>
        <w:rPr>
          <w:rStyle w:val="Domylnaczcionkaakapitu1"/>
          <w:bCs/>
        </w:rPr>
      </w:pPr>
    </w:p>
    <w:p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</w:t>
      </w:r>
      <w:r w:rsidR="008733EB">
        <w:rPr>
          <w:rStyle w:val="Domylnaczcionkaakapitu1"/>
        </w:rPr>
        <w:t>…….</w:t>
      </w:r>
      <w:r w:rsidRPr="002A1530">
        <w:rPr>
          <w:rStyle w:val="Domylnaczcionkaakapitu1"/>
        </w:rPr>
        <w:t>...............................................................</w:t>
      </w:r>
    </w:p>
    <w:p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0F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1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7A9" w:rsidRDefault="000F77A9">
      <w:r>
        <w:separator/>
      </w:r>
    </w:p>
  </w:endnote>
  <w:endnote w:type="continuationSeparator" w:id="0">
    <w:p w:rsidR="000F77A9" w:rsidRDefault="000F7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42" w:rsidRDefault="005400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7A9" w:rsidRDefault="00C47275">
    <w:pPr>
      <w:jc w:val="center"/>
      <w:rPr>
        <w:rFonts w:ascii="Bodoni MT" w:hAnsi="Bodoni MT" w:cs="EFN Graphos"/>
        <w:sz w:val="2"/>
        <w:szCs w:val="2"/>
      </w:rPr>
    </w:pPr>
    <w:r w:rsidRPr="00C47275">
      <w:pict>
        <v:rect id="_x0000_s1030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:rsidR="000F77A9" w:rsidRDefault="000F77A9">
    <w:pPr>
      <w:jc w:val="center"/>
      <w:rPr>
        <w:rFonts w:ascii="Bodoni MT" w:hAnsi="Bodoni MT" w:cs="EFN Graphos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42" w:rsidRDefault="005400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7A9" w:rsidRDefault="000F77A9">
      <w:r>
        <w:separator/>
      </w:r>
    </w:p>
  </w:footnote>
  <w:footnote w:type="continuationSeparator" w:id="0">
    <w:p w:rsidR="000F77A9" w:rsidRDefault="000F7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42" w:rsidRDefault="005400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42" w:rsidRDefault="00540042" w:rsidP="00540042">
    <w:pPr>
      <w:pStyle w:val="Nagwek20"/>
    </w:pPr>
    <w:r>
      <w:t xml:space="preserve">           </w:t>
    </w:r>
    <w:r>
      <w:rPr>
        <w:noProof/>
        <w:lang w:eastAsia="pl-PL" w:bidi="ar-SA"/>
      </w:rPr>
      <w:drawing>
        <wp:inline distT="0" distB="0" distL="0" distR="0">
          <wp:extent cx="949960" cy="609600"/>
          <wp:effectExtent l="19050" t="0" r="254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528320" cy="619760"/>
          <wp:effectExtent l="19050" t="0" r="5080" b="0"/>
          <wp:docPr id="2" name="Obraz 3" descr="godlo_polski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odlo_polski.sv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1783080" cy="624840"/>
          <wp:effectExtent l="19050" t="0" r="7620" b="0"/>
          <wp:docPr id="3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77A9" w:rsidRPr="00415B30" w:rsidRDefault="000F77A9" w:rsidP="00415B30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415B30">
      <w:rPr>
        <w:rFonts w:ascii="Times New Roman" w:hAnsi="Times New Roman" w:cs="Times New Roman"/>
        <w:b/>
        <w:i/>
        <w:iCs/>
        <w:sz w:val="16"/>
        <w:szCs w:val="16"/>
      </w:rPr>
      <w:t xml:space="preserve"> „</w:t>
    </w:r>
    <w:r w:rsidR="00F22262" w:rsidRPr="00F22262">
      <w:rPr>
        <w:rFonts w:ascii="Times New Roman" w:hAnsi="Times New Roman" w:cs="Times New Roman"/>
        <w:b/>
        <w:i/>
        <w:iCs/>
        <w:sz w:val="16"/>
        <w:szCs w:val="16"/>
      </w:rPr>
      <w:t>Remont kościoła filialnego w Rzyszczewie – etap I wymiana pokrycia dachowego oraz drzwi wejściowych głównych i bocznych</w:t>
    </w:r>
    <w:r w:rsidRPr="00415B30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42" w:rsidRDefault="005400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2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3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7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944BC9"/>
    <w:multiLevelType w:val="hybridMultilevel"/>
    <w:tmpl w:val="B088E39A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2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5"/>
  </w:num>
  <w:num w:numId="20">
    <w:abstractNumId w:val="13"/>
  </w:num>
  <w:num w:numId="21">
    <w:abstractNumId w:val="16"/>
  </w:num>
  <w:num w:numId="22">
    <w:abstractNumId w:val="11"/>
  </w:num>
  <w:num w:numId="23">
    <w:abstractNumId w:val="12"/>
  </w:num>
  <w:num w:numId="24">
    <w:abstractNumId w:val="14"/>
  </w:num>
  <w:num w:numId="25">
    <w:abstractNumId w:val="24"/>
  </w:num>
  <w:num w:numId="26">
    <w:abstractNumId w:val="40"/>
  </w:num>
  <w:num w:numId="27">
    <w:abstractNumId w:val="45"/>
  </w:num>
  <w:num w:numId="28">
    <w:abstractNumId w:val="17"/>
  </w:num>
  <w:num w:numId="29">
    <w:abstractNumId w:val="18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65398"/>
    <w:rsid w:val="00013D70"/>
    <w:rsid w:val="00017709"/>
    <w:rsid w:val="00017AB9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0F77A9"/>
    <w:rsid w:val="0010219D"/>
    <w:rsid w:val="0011285E"/>
    <w:rsid w:val="00130B94"/>
    <w:rsid w:val="00131DF2"/>
    <w:rsid w:val="0015537C"/>
    <w:rsid w:val="001567C8"/>
    <w:rsid w:val="001770DA"/>
    <w:rsid w:val="00194CFC"/>
    <w:rsid w:val="001C561B"/>
    <w:rsid w:val="001D10A2"/>
    <w:rsid w:val="001D793A"/>
    <w:rsid w:val="001F3F2F"/>
    <w:rsid w:val="002006FF"/>
    <w:rsid w:val="00217623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1002E"/>
    <w:rsid w:val="00313C01"/>
    <w:rsid w:val="00321330"/>
    <w:rsid w:val="00323284"/>
    <w:rsid w:val="00325656"/>
    <w:rsid w:val="0033248A"/>
    <w:rsid w:val="00335F7F"/>
    <w:rsid w:val="003604E2"/>
    <w:rsid w:val="00361126"/>
    <w:rsid w:val="0036280B"/>
    <w:rsid w:val="00366707"/>
    <w:rsid w:val="00380877"/>
    <w:rsid w:val="003819E2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0042"/>
    <w:rsid w:val="0054069E"/>
    <w:rsid w:val="005412DA"/>
    <w:rsid w:val="00555095"/>
    <w:rsid w:val="00567C3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868FF"/>
    <w:rsid w:val="006A6C19"/>
    <w:rsid w:val="006B1847"/>
    <w:rsid w:val="006C55B4"/>
    <w:rsid w:val="006C5C53"/>
    <w:rsid w:val="006D512F"/>
    <w:rsid w:val="006E12A0"/>
    <w:rsid w:val="006F15A2"/>
    <w:rsid w:val="006F28A8"/>
    <w:rsid w:val="00707954"/>
    <w:rsid w:val="00720CA4"/>
    <w:rsid w:val="00724900"/>
    <w:rsid w:val="00734715"/>
    <w:rsid w:val="00736C1B"/>
    <w:rsid w:val="00753E67"/>
    <w:rsid w:val="007578A9"/>
    <w:rsid w:val="007971BF"/>
    <w:rsid w:val="007A25DD"/>
    <w:rsid w:val="007B06E0"/>
    <w:rsid w:val="007B3EF7"/>
    <w:rsid w:val="007B785A"/>
    <w:rsid w:val="007F5FAA"/>
    <w:rsid w:val="008733EB"/>
    <w:rsid w:val="008A3311"/>
    <w:rsid w:val="008A4469"/>
    <w:rsid w:val="008C0475"/>
    <w:rsid w:val="008C467E"/>
    <w:rsid w:val="008C54AC"/>
    <w:rsid w:val="008F6190"/>
    <w:rsid w:val="00901B80"/>
    <w:rsid w:val="00901F0F"/>
    <w:rsid w:val="0091336E"/>
    <w:rsid w:val="00915F07"/>
    <w:rsid w:val="009256FA"/>
    <w:rsid w:val="00927B86"/>
    <w:rsid w:val="009417F3"/>
    <w:rsid w:val="00941827"/>
    <w:rsid w:val="009466F4"/>
    <w:rsid w:val="00955869"/>
    <w:rsid w:val="00967212"/>
    <w:rsid w:val="00970B57"/>
    <w:rsid w:val="0097751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86BA4"/>
    <w:rsid w:val="00AA059E"/>
    <w:rsid w:val="00AB289B"/>
    <w:rsid w:val="00AD16EE"/>
    <w:rsid w:val="00AD4A65"/>
    <w:rsid w:val="00AD63CD"/>
    <w:rsid w:val="00AE1786"/>
    <w:rsid w:val="00B04F11"/>
    <w:rsid w:val="00B1427D"/>
    <w:rsid w:val="00B2473D"/>
    <w:rsid w:val="00B24F67"/>
    <w:rsid w:val="00B40E2A"/>
    <w:rsid w:val="00B669D9"/>
    <w:rsid w:val="00B874C0"/>
    <w:rsid w:val="00B919A3"/>
    <w:rsid w:val="00B93D4D"/>
    <w:rsid w:val="00BA02DB"/>
    <w:rsid w:val="00BA2694"/>
    <w:rsid w:val="00BC0F72"/>
    <w:rsid w:val="00BC5832"/>
    <w:rsid w:val="00BD1F29"/>
    <w:rsid w:val="00BE219B"/>
    <w:rsid w:val="00BE3A3E"/>
    <w:rsid w:val="00BE70B6"/>
    <w:rsid w:val="00C27344"/>
    <w:rsid w:val="00C3236A"/>
    <w:rsid w:val="00C42C8D"/>
    <w:rsid w:val="00C47275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40E1"/>
    <w:rsid w:val="00D363C4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333A7"/>
    <w:rsid w:val="00E33744"/>
    <w:rsid w:val="00E372ED"/>
    <w:rsid w:val="00E46204"/>
    <w:rsid w:val="00E800EE"/>
    <w:rsid w:val="00E83704"/>
    <w:rsid w:val="00EB0D82"/>
    <w:rsid w:val="00EC146A"/>
    <w:rsid w:val="00ED0A6A"/>
    <w:rsid w:val="00ED22D3"/>
    <w:rsid w:val="00ED7627"/>
    <w:rsid w:val="00EE078F"/>
    <w:rsid w:val="00EE72EA"/>
    <w:rsid w:val="00EE7903"/>
    <w:rsid w:val="00F04CD1"/>
    <w:rsid w:val="00F14C1C"/>
    <w:rsid w:val="00F22262"/>
    <w:rsid w:val="00F37138"/>
    <w:rsid w:val="00F43670"/>
    <w:rsid w:val="00F474CD"/>
    <w:rsid w:val="00F525FD"/>
    <w:rsid w:val="00F72BEE"/>
    <w:rsid w:val="00FA1795"/>
    <w:rsid w:val="00FF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paragraph" w:customStyle="1" w:styleId="Nagwek20">
    <w:name w:val="Nagłówek2"/>
    <w:basedOn w:val="Normalny"/>
    <w:next w:val="Tekstpodstawowy"/>
    <w:rsid w:val="00540042"/>
    <w:pPr>
      <w:keepNext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B98B8-06BE-4E4C-B28D-3F5DF4D0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Daria</cp:lastModifiedBy>
  <cp:revision>2</cp:revision>
  <cp:lastPrinted>2018-08-21T09:54:00Z</cp:lastPrinted>
  <dcterms:created xsi:type="dcterms:W3CDTF">2024-04-15T08:32:00Z</dcterms:created>
  <dcterms:modified xsi:type="dcterms:W3CDTF">2024-04-15T08:32:00Z</dcterms:modified>
</cp:coreProperties>
</file>